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F6" w:rsidRDefault="005940F6" w:rsidP="005940F6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 xml:space="preserve">ANEXO </w:t>
      </w:r>
      <w:r w:rsidR="00993B5A">
        <w:rPr>
          <w:rFonts w:ascii="Times New Roman" w:hAnsi="Times New Roman"/>
          <w:bCs/>
          <w:iCs/>
          <w:szCs w:val="24"/>
        </w:rPr>
        <w:t>II</w:t>
      </w:r>
      <w:r w:rsidR="00333247">
        <w:rPr>
          <w:rFonts w:ascii="Times New Roman" w:hAnsi="Times New Roman"/>
          <w:bCs/>
          <w:iCs/>
          <w:szCs w:val="24"/>
        </w:rPr>
        <w:t>I</w:t>
      </w: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/>
          <w:bCs/>
          <w:iCs/>
          <w:szCs w:val="24"/>
        </w:rPr>
      </w:pPr>
      <w:r w:rsidRPr="004961C5">
        <w:rPr>
          <w:rFonts w:ascii="Times New Roman" w:hAnsi="Times New Roman"/>
          <w:b/>
          <w:bCs/>
          <w:iCs/>
          <w:szCs w:val="24"/>
        </w:rPr>
        <w:t>DECLARAÇÃO DE QUE NÃO EMPREGA MENOR</w:t>
      </w:r>
    </w:p>
    <w:p w:rsidR="005940F6" w:rsidRPr="004961C5" w:rsidRDefault="005940F6" w:rsidP="005940F6">
      <w:pPr>
        <w:pStyle w:val="Corpodetexto"/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Ref.: (identificação da licitação)</w:t>
      </w: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 xml:space="preserve">, inscrita no CNPJ nº ..................................., por intermédio de seu representante legal, o(a) </w:t>
      </w:r>
      <w:proofErr w:type="spellStart"/>
      <w:r w:rsidRPr="004961C5">
        <w:rPr>
          <w:rFonts w:ascii="Times New Roman" w:hAnsi="Times New Roman"/>
          <w:bCs/>
          <w:iCs/>
          <w:szCs w:val="24"/>
        </w:rPr>
        <w:t>Sr</w:t>
      </w:r>
      <w:proofErr w:type="spellEnd"/>
      <w:r w:rsidRPr="004961C5">
        <w:rPr>
          <w:rFonts w:ascii="Times New Roman" w:hAnsi="Times New Roman"/>
          <w:bCs/>
          <w:iCs/>
          <w:szCs w:val="24"/>
        </w:rPr>
        <w:t xml:space="preserve">(a). </w:t>
      </w: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>, portador(a) da Carteira de Identidade nº ....................e do CPF nº ............................, DECLARA, para fins do disposto no inciso V do art. 27 da Lei Fed. nº 8.666, de 21 de junho de 1993, acrescido pela Lei Fed. nº 9.854, de 27 de outubro de 1999, que não emprega menor de</w:t>
      </w:r>
      <w:r>
        <w:rPr>
          <w:rFonts w:ascii="Times New Roman" w:hAnsi="Times New Roman"/>
          <w:bCs/>
          <w:iCs/>
          <w:szCs w:val="24"/>
        </w:rPr>
        <w:t xml:space="preserve"> 18</w:t>
      </w:r>
      <w:r w:rsidRPr="004961C5">
        <w:rPr>
          <w:rFonts w:ascii="Times New Roman" w:hAnsi="Times New Roman"/>
          <w:bCs/>
          <w:iCs/>
          <w:szCs w:val="24"/>
        </w:rPr>
        <w:t xml:space="preserve"> anos em trabalho noturno, perigoso ou insalubre e não emprega menor de </w:t>
      </w:r>
      <w:r>
        <w:rPr>
          <w:rFonts w:ascii="Times New Roman" w:hAnsi="Times New Roman"/>
          <w:bCs/>
          <w:iCs/>
          <w:szCs w:val="24"/>
        </w:rPr>
        <w:t>16</w:t>
      </w:r>
      <w:r w:rsidRPr="004961C5">
        <w:rPr>
          <w:rFonts w:ascii="Times New Roman" w:hAnsi="Times New Roman"/>
          <w:bCs/>
          <w:iCs/>
          <w:szCs w:val="24"/>
        </w:rPr>
        <w:t xml:space="preserve"> anos.</w:t>
      </w: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 xml:space="preserve">Ressalva: emprega menor, a partir de </w:t>
      </w:r>
      <w:r>
        <w:rPr>
          <w:rFonts w:ascii="Times New Roman" w:hAnsi="Times New Roman"/>
          <w:bCs/>
          <w:iCs/>
          <w:szCs w:val="24"/>
        </w:rPr>
        <w:t>14</w:t>
      </w:r>
      <w:r w:rsidRPr="004961C5">
        <w:rPr>
          <w:rFonts w:ascii="Times New Roman" w:hAnsi="Times New Roman"/>
          <w:bCs/>
          <w:iCs/>
          <w:szCs w:val="24"/>
        </w:rPr>
        <w:t xml:space="preserve"> anos, na condição de aprendiz </w:t>
      </w:r>
      <w:proofErr w:type="gramStart"/>
      <w:r w:rsidRPr="004961C5">
        <w:rPr>
          <w:rFonts w:ascii="Times New Roman" w:hAnsi="Times New Roman"/>
          <w:bCs/>
          <w:iCs/>
          <w:szCs w:val="24"/>
        </w:rPr>
        <w:t xml:space="preserve">( </w:t>
      </w:r>
      <w:proofErr w:type="gramEnd"/>
      <w:r w:rsidRPr="004961C5">
        <w:rPr>
          <w:rFonts w:ascii="Times New Roman" w:hAnsi="Times New Roman"/>
          <w:bCs/>
          <w:iCs/>
          <w:szCs w:val="24"/>
        </w:rPr>
        <w:t>).</w:t>
      </w: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, 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................................... de 201</w:t>
      </w:r>
      <w:r w:rsidR="00012EF7">
        <w:rPr>
          <w:rFonts w:ascii="Times New Roman" w:hAnsi="Times New Roman"/>
          <w:bCs/>
          <w:iCs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bCs/>
          <w:iCs/>
          <w:szCs w:val="24"/>
        </w:rPr>
        <w:t>.</w:t>
      </w:r>
    </w:p>
    <w:p w:rsidR="005940F6" w:rsidRPr="004961C5" w:rsidRDefault="005940F6" w:rsidP="005940F6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835" w:right="-7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(</w:t>
      </w:r>
      <w:r>
        <w:rPr>
          <w:rFonts w:ascii="Times New Roman" w:hAnsi="Times New Roman"/>
          <w:bCs/>
          <w:iCs/>
          <w:szCs w:val="24"/>
        </w:rPr>
        <w:t xml:space="preserve">local e </w:t>
      </w:r>
      <w:r w:rsidRPr="004961C5">
        <w:rPr>
          <w:rFonts w:ascii="Times New Roman" w:hAnsi="Times New Roman"/>
          <w:bCs/>
          <w:iCs/>
          <w:szCs w:val="24"/>
        </w:rPr>
        <w:t>data)</w:t>
      </w: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(assinatura)</w:t>
      </w:r>
    </w:p>
    <w:p w:rsidR="005940F6" w:rsidRDefault="005940F6" w:rsidP="005940F6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(nome completo)</w:t>
      </w:r>
    </w:p>
    <w:p w:rsidR="005940F6" w:rsidRDefault="005940F6" w:rsidP="005940F6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993" w:right="-7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Representante legal ou Procurador</w:t>
      </w: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Cs/>
          <w:iCs/>
          <w:szCs w:val="24"/>
        </w:rPr>
      </w:pPr>
    </w:p>
    <w:p w:rsidR="005940F6" w:rsidRPr="004961C5" w:rsidRDefault="005940F6" w:rsidP="005940F6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szCs w:val="24"/>
        </w:rPr>
      </w:pPr>
    </w:p>
    <w:p w:rsidR="005940F6" w:rsidRPr="004961C5" w:rsidRDefault="005940F6" w:rsidP="005940F6">
      <w:pPr>
        <w:suppressAutoHyphens/>
        <w:spacing w:line="26" w:lineRule="atLeast"/>
        <w:rPr>
          <w:szCs w:val="24"/>
        </w:rPr>
      </w:pPr>
    </w:p>
    <w:p w:rsidR="007D591C" w:rsidRDefault="007D591C" w:rsidP="006929AC">
      <w:pPr>
        <w:suppressAutoHyphens/>
        <w:spacing w:line="26" w:lineRule="atLeast"/>
        <w:jc w:val="center"/>
        <w:rPr>
          <w:b/>
          <w:szCs w:val="24"/>
        </w:rPr>
      </w:pPr>
    </w:p>
    <w:sectPr w:rsidR="007D591C" w:rsidSect="00E17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2268" w:right="1021" w:bottom="1985" w:left="1701" w:header="567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DB" w:rsidRDefault="008136DB">
      <w:r>
        <w:separator/>
      </w:r>
    </w:p>
  </w:endnote>
  <w:endnote w:type="continuationSeparator" w:id="0">
    <w:p w:rsidR="008136DB" w:rsidRDefault="0081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oha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Pr="00C7453E" w:rsidRDefault="00884BCF">
    <w:pPr>
      <w:pStyle w:val="Rodap"/>
      <w:jc w:val="right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248" w:rsidRDefault="0019724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DB" w:rsidRDefault="008136DB">
      <w:r>
        <w:separator/>
      </w:r>
    </w:p>
  </w:footnote>
  <w:footnote w:type="continuationSeparator" w:id="0">
    <w:p w:rsidR="008136DB" w:rsidRDefault="00813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1668"/>
      <w:gridCol w:w="5811"/>
      <w:gridCol w:w="2127"/>
    </w:tblGrid>
    <w:tr w:rsidR="00884BCF" w:rsidRPr="00095BFA" w:rsidTr="004E3E16">
      <w:tc>
        <w:tcPr>
          <w:tcW w:w="1668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kern w:val="0"/>
              <w:sz w:val="20"/>
              <w:szCs w:val="24"/>
            </w:rPr>
          </w:pPr>
        </w:p>
      </w:tc>
      <w:tc>
        <w:tcPr>
          <w:tcW w:w="5811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b/>
              <w:kern w:val="0"/>
              <w:sz w:val="22"/>
              <w:szCs w:val="22"/>
            </w:rPr>
          </w:pPr>
        </w:p>
      </w:tc>
      <w:tc>
        <w:tcPr>
          <w:tcW w:w="2127" w:type="dxa"/>
        </w:tcPr>
        <w:p w:rsidR="00884BCF" w:rsidRPr="00095BFA" w:rsidRDefault="00884BCF" w:rsidP="00095BFA">
          <w:pPr>
            <w:jc w:val="center"/>
            <w:rPr>
              <w:color w:val="999999"/>
              <w:kern w:val="0"/>
              <w:sz w:val="18"/>
              <w:szCs w:val="18"/>
            </w:rPr>
          </w:pPr>
        </w:p>
      </w:tc>
    </w:tr>
  </w:tbl>
  <w:p w:rsidR="00884BCF" w:rsidRPr="00095BFA" w:rsidRDefault="00884BCF" w:rsidP="004E3E1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65E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11843A8D"/>
    <w:multiLevelType w:val="multilevel"/>
    <w:tmpl w:val="EDF09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332937"/>
    <w:multiLevelType w:val="hybridMultilevel"/>
    <w:tmpl w:val="2EE2008C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33D52DBE"/>
    <w:multiLevelType w:val="hybridMultilevel"/>
    <w:tmpl w:val="F0ACC040"/>
    <w:lvl w:ilvl="0" w:tplc="0F06CB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07E57"/>
    <w:multiLevelType w:val="hybridMultilevel"/>
    <w:tmpl w:val="2842D0A4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F5050"/>
    <w:multiLevelType w:val="multilevel"/>
    <w:tmpl w:val="82DEE5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67104D4"/>
    <w:multiLevelType w:val="multilevel"/>
    <w:tmpl w:val="E6E69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054151"/>
    <w:multiLevelType w:val="hybridMultilevel"/>
    <w:tmpl w:val="F85A618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AF90206"/>
    <w:multiLevelType w:val="hybridMultilevel"/>
    <w:tmpl w:val="5470A034"/>
    <w:lvl w:ilvl="0" w:tplc="132E4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9"/>
  </w:num>
  <w:num w:numId="24">
    <w:abstractNumId w:val="28"/>
  </w:num>
  <w:num w:numId="25">
    <w:abstractNumId w:val="30"/>
  </w:num>
  <w:num w:numId="26">
    <w:abstractNumId w:val="25"/>
  </w:num>
  <w:num w:numId="27">
    <w:abstractNumId w:val="0"/>
  </w:num>
  <w:num w:numId="28">
    <w:abstractNumId w:val="23"/>
  </w:num>
  <w:num w:numId="29">
    <w:abstractNumId w:val="27"/>
  </w:num>
  <w:num w:numId="30">
    <w:abstractNumId w:val="24"/>
  </w:num>
  <w:num w:numId="3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AF"/>
    <w:rsid w:val="00001313"/>
    <w:rsid w:val="00003E96"/>
    <w:rsid w:val="00005B30"/>
    <w:rsid w:val="00011F99"/>
    <w:rsid w:val="00012ED5"/>
    <w:rsid w:val="00012EF7"/>
    <w:rsid w:val="00015430"/>
    <w:rsid w:val="00016A07"/>
    <w:rsid w:val="00017BED"/>
    <w:rsid w:val="0002532B"/>
    <w:rsid w:val="00027CD6"/>
    <w:rsid w:val="00030262"/>
    <w:rsid w:val="0003408A"/>
    <w:rsid w:val="00035771"/>
    <w:rsid w:val="0003661B"/>
    <w:rsid w:val="00040515"/>
    <w:rsid w:val="00041B0D"/>
    <w:rsid w:val="00042175"/>
    <w:rsid w:val="00043550"/>
    <w:rsid w:val="00054C6C"/>
    <w:rsid w:val="00055242"/>
    <w:rsid w:val="00057CE0"/>
    <w:rsid w:val="000619ED"/>
    <w:rsid w:val="000673B0"/>
    <w:rsid w:val="00074897"/>
    <w:rsid w:val="00075E75"/>
    <w:rsid w:val="00076222"/>
    <w:rsid w:val="00077D12"/>
    <w:rsid w:val="0008278F"/>
    <w:rsid w:val="000843A9"/>
    <w:rsid w:val="000942B1"/>
    <w:rsid w:val="000947D1"/>
    <w:rsid w:val="00095BFA"/>
    <w:rsid w:val="000A486C"/>
    <w:rsid w:val="000B25CF"/>
    <w:rsid w:val="000C5366"/>
    <w:rsid w:val="000C53EA"/>
    <w:rsid w:val="000C56A3"/>
    <w:rsid w:val="000C5A04"/>
    <w:rsid w:val="000C7655"/>
    <w:rsid w:val="000D0265"/>
    <w:rsid w:val="000D2ACB"/>
    <w:rsid w:val="000D447B"/>
    <w:rsid w:val="000D561A"/>
    <w:rsid w:val="000E1454"/>
    <w:rsid w:val="000E1746"/>
    <w:rsid w:val="000E1A32"/>
    <w:rsid w:val="000E2B3F"/>
    <w:rsid w:val="000E5616"/>
    <w:rsid w:val="000E6479"/>
    <w:rsid w:val="000E7CC9"/>
    <w:rsid w:val="00100586"/>
    <w:rsid w:val="00101F9C"/>
    <w:rsid w:val="00105C92"/>
    <w:rsid w:val="001102DB"/>
    <w:rsid w:val="00122320"/>
    <w:rsid w:val="00126383"/>
    <w:rsid w:val="00126EED"/>
    <w:rsid w:val="001301BC"/>
    <w:rsid w:val="001309CF"/>
    <w:rsid w:val="00140568"/>
    <w:rsid w:val="00142552"/>
    <w:rsid w:val="00145FCD"/>
    <w:rsid w:val="0014639C"/>
    <w:rsid w:val="00147D7F"/>
    <w:rsid w:val="00162C6A"/>
    <w:rsid w:val="00165B55"/>
    <w:rsid w:val="00166DD2"/>
    <w:rsid w:val="001746A2"/>
    <w:rsid w:val="00175769"/>
    <w:rsid w:val="00176073"/>
    <w:rsid w:val="00180474"/>
    <w:rsid w:val="00182ED5"/>
    <w:rsid w:val="0018602B"/>
    <w:rsid w:val="00192C69"/>
    <w:rsid w:val="001949AF"/>
    <w:rsid w:val="00194B61"/>
    <w:rsid w:val="00196259"/>
    <w:rsid w:val="00196536"/>
    <w:rsid w:val="00197248"/>
    <w:rsid w:val="001A4020"/>
    <w:rsid w:val="001A423C"/>
    <w:rsid w:val="001A4A10"/>
    <w:rsid w:val="001A7D36"/>
    <w:rsid w:val="001A7D88"/>
    <w:rsid w:val="001B4DBE"/>
    <w:rsid w:val="001C0526"/>
    <w:rsid w:val="001C39B5"/>
    <w:rsid w:val="001C5CFD"/>
    <w:rsid w:val="001C61E3"/>
    <w:rsid w:val="001D0940"/>
    <w:rsid w:val="001D760F"/>
    <w:rsid w:val="001E3AC5"/>
    <w:rsid w:val="001E6707"/>
    <w:rsid w:val="001F3394"/>
    <w:rsid w:val="00202204"/>
    <w:rsid w:val="0020592F"/>
    <w:rsid w:val="0020680E"/>
    <w:rsid w:val="00210F1D"/>
    <w:rsid w:val="002132C8"/>
    <w:rsid w:val="002138B4"/>
    <w:rsid w:val="002163DD"/>
    <w:rsid w:val="00217289"/>
    <w:rsid w:val="002228B7"/>
    <w:rsid w:val="002232BC"/>
    <w:rsid w:val="002267AE"/>
    <w:rsid w:val="0023276C"/>
    <w:rsid w:val="00236BA3"/>
    <w:rsid w:val="00237FA9"/>
    <w:rsid w:val="00237FFB"/>
    <w:rsid w:val="002521A1"/>
    <w:rsid w:val="002523B1"/>
    <w:rsid w:val="00254430"/>
    <w:rsid w:val="00256C8F"/>
    <w:rsid w:val="002576F7"/>
    <w:rsid w:val="0026109F"/>
    <w:rsid w:val="002614D5"/>
    <w:rsid w:val="00262C2F"/>
    <w:rsid w:val="00262C45"/>
    <w:rsid w:val="00263438"/>
    <w:rsid w:val="002639FF"/>
    <w:rsid w:val="00263A94"/>
    <w:rsid w:val="00265440"/>
    <w:rsid w:val="002718A8"/>
    <w:rsid w:val="00274492"/>
    <w:rsid w:val="00275955"/>
    <w:rsid w:val="00276F68"/>
    <w:rsid w:val="00277A99"/>
    <w:rsid w:val="00280DF3"/>
    <w:rsid w:val="00291151"/>
    <w:rsid w:val="00292C80"/>
    <w:rsid w:val="00295B04"/>
    <w:rsid w:val="002A15C5"/>
    <w:rsid w:val="002A2223"/>
    <w:rsid w:val="002A24D9"/>
    <w:rsid w:val="002A2B99"/>
    <w:rsid w:val="002A33C0"/>
    <w:rsid w:val="002A3E0D"/>
    <w:rsid w:val="002A449A"/>
    <w:rsid w:val="002B0B4A"/>
    <w:rsid w:val="002B787C"/>
    <w:rsid w:val="002C067B"/>
    <w:rsid w:val="002C0BC2"/>
    <w:rsid w:val="002C242C"/>
    <w:rsid w:val="002C592F"/>
    <w:rsid w:val="002C607E"/>
    <w:rsid w:val="002D07B0"/>
    <w:rsid w:val="002D33FB"/>
    <w:rsid w:val="002D5E5E"/>
    <w:rsid w:val="002E10CC"/>
    <w:rsid w:val="002E19D2"/>
    <w:rsid w:val="002E7D8B"/>
    <w:rsid w:val="002F4200"/>
    <w:rsid w:val="002F58CD"/>
    <w:rsid w:val="002F671D"/>
    <w:rsid w:val="002F741D"/>
    <w:rsid w:val="00301BDD"/>
    <w:rsid w:val="0030460B"/>
    <w:rsid w:val="00305CE1"/>
    <w:rsid w:val="0031605F"/>
    <w:rsid w:val="00316E9B"/>
    <w:rsid w:val="0031767F"/>
    <w:rsid w:val="00320349"/>
    <w:rsid w:val="00320EA8"/>
    <w:rsid w:val="00322073"/>
    <w:rsid w:val="003229EA"/>
    <w:rsid w:val="003231B2"/>
    <w:rsid w:val="00325852"/>
    <w:rsid w:val="00330C99"/>
    <w:rsid w:val="00333247"/>
    <w:rsid w:val="00333B8C"/>
    <w:rsid w:val="00335E2F"/>
    <w:rsid w:val="00336EF1"/>
    <w:rsid w:val="00340F62"/>
    <w:rsid w:val="0034203C"/>
    <w:rsid w:val="0034486B"/>
    <w:rsid w:val="0034695E"/>
    <w:rsid w:val="003503E7"/>
    <w:rsid w:val="0035443D"/>
    <w:rsid w:val="00373608"/>
    <w:rsid w:val="00377673"/>
    <w:rsid w:val="003871C4"/>
    <w:rsid w:val="00387BA2"/>
    <w:rsid w:val="00391D7C"/>
    <w:rsid w:val="0039336C"/>
    <w:rsid w:val="003A4C6A"/>
    <w:rsid w:val="003B07D3"/>
    <w:rsid w:val="003B47AF"/>
    <w:rsid w:val="003B53F3"/>
    <w:rsid w:val="003B64FD"/>
    <w:rsid w:val="003C179D"/>
    <w:rsid w:val="003C4B84"/>
    <w:rsid w:val="003C6CFC"/>
    <w:rsid w:val="003D03C6"/>
    <w:rsid w:val="003D146C"/>
    <w:rsid w:val="003D18B1"/>
    <w:rsid w:val="003D2A08"/>
    <w:rsid w:val="003D361C"/>
    <w:rsid w:val="003D4249"/>
    <w:rsid w:val="003D44B3"/>
    <w:rsid w:val="003D47C9"/>
    <w:rsid w:val="003D4EE2"/>
    <w:rsid w:val="003D5E3C"/>
    <w:rsid w:val="003F0186"/>
    <w:rsid w:val="003F1A06"/>
    <w:rsid w:val="00402231"/>
    <w:rsid w:val="0040317D"/>
    <w:rsid w:val="00404907"/>
    <w:rsid w:val="00414981"/>
    <w:rsid w:val="00415A58"/>
    <w:rsid w:val="00415F21"/>
    <w:rsid w:val="004167E4"/>
    <w:rsid w:val="00417CEB"/>
    <w:rsid w:val="00421378"/>
    <w:rsid w:val="00431175"/>
    <w:rsid w:val="004320F8"/>
    <w:rsid w:val="00435113"/>
    <w:rsid w:val="00437478"/>
    <w:rsid w:val="00442917"/>
    <w:rsid w:val="0044362B"/>
    <w:rsid w:val="00444508"/>
    <w:rsid w:val="00445CC9"/>
    <w:rsid w:val="00446973"/>
    <w:rsid w:val="004471EC"/>
    <w:rsid w:val="00452C70"/>
    <w:rsid w:val="00452F2C"/>
    <w:rsid w:val="004549ED"/>
    <w:rsid w:val="00455A6D"/>
    <w:rsid w:val="00461CF2"/>
    <w:rsid w:val="00462198"/>
    <w:rsid w:val="004628C3"/>
    <w:rsid w:val="00462FB3"/>
    <w:rsid w:val="0046505D"/>
    <w:rsid w:val="0046528F"/>
    <w:rsid w:val="00474FF1"/>
    <w:rsid w:val="0048222E"/>
    <w:rsid w:val="00482BAF"/>
    <w:rsid w:val="00482EE5"/>
    <w:rsid w:val="004912D5"/>
    <w:rsid w:val="00494791"/>
    <w:rsid w:val="004961A8"/>
    <w:rsid w:val="004961C5"/>
    <w:rsid w:val="00497F69"/>
    <w:rsid w:val="004B6D69"/>
    <w:rsid w:val="004B7F3D"/>
    <w:rsid w:val="004B7FCB"/>
    <w:rsid w:val="004C1AF6"/>
    <w:rsid w:val="004C4099"/>
    <w:rsid w:val="004C420E"/>
    <w:rsid w:val="004C68C6"/>
    <w:rsid w:val="004D1D38"/>
    <w:rsid w:val="004D4876"/>
    <w:rsid w:val="004E23BD"/>
    <w:rsid w:val="004E3E16"/>
    <w:rsid w:val="004E3FB1"/>
    <w:rsid w:val="004E404C"/>
    <w:rsid w:val="004F12CF"/>
    <w:rsid w:val="004F32B0"/>
    <w:rsid w:val="004F7AAA"/>
    <w:rsid w:val="005007BC"/>
    <w:rsid w:val="00500CEA"/>
    <w:rsid w:val="00503973"/>
    <w:rsid w:val="005071A8"/>
    <w:rsid w:val="00522C32"/>
    <w:rsid w:val="005245B2"/>
    <w:rsid w:val="00531DE2"/>
    <w:rsid w:val="00542346"/>
    <w:rsid w:val="005463E8"/>
    <w:rsid w:val="0055053F"/>
    <w:rsid w:val="00556363"/>
    <w:rsid w:val="005641A8"/>
    <w:rsid w:val="00566C53"/>
    <w:rsid w:val="00567A88"/>
    <w:rsid w:val="00572332"/>
    <w:rsid w:val="0057240E"/>
    <w:rsid w:val="005750A6"/>
    <w:rsid w:val="005757DC"/>
    <w:rsid w:val="005759BF"/>
    <w:rsid w:val="00577B11"/>
    <w:rsid w:val="00577C63"/>
    <w:rsid w:val="005901BA"/>
    <w:rsid w:val="00590709"/>
    <w:rsid w:val="0059263A"/>
    <w:rsid w:val="005933E5"/>
    <w:rsid w:val="00593469"/>
    <w:rsid w:val="005940F6"/>
    <w:rsid w:val="005976C1"/>
    <w:rsid w:val="005A37B7"/>
    <w:rsid w:val="005A55AF"/>
    <w:rsid w:val="005B0D49"/>
    <w:rsid w:val="005B23A8"/>
    <w:rsid w:val="005B304C"/>
    <w:rsid w:val="005C1F98"/>
    <w:rsid w:val="005C242C"/>
    <w:rsid w:val="005C2714"/>
    <w:rsid w:val="005C5935"/>
    <w:rsid w:val="005D015D"/>
    <w:rsid w:val="005D080E"/>
    <w:rsid w:val="005D2101"/>
    <w:rsid w:val="005D4459"/>
    <w:rsid w:val="005D6452"/>
    <w:rsid w:val="005E2A13"/>
    <w:rsid w:val="005E3C37"/>
    <w:rsid w:val="005E45A4"/>
    <w:rsid w:val="005E6EEF"/>
    <w:rsid w:val="005F21A4"/>
    <w:rsid w:val="005F34DF"/>
    <w:rsid w:val="005F7AA0"/>
    <w:rsid w:val="00601846"/>
    <w:rsid w:val="00604610"/>
    <w:rsid w:val="00611AB2"/>
    <w:rsid w:val="006161B5"/>
    <w:rsid w:val="0061777E"/>
    <w:rsid w:val="00617C00"/>
    <w:rsid w:val="006226B8"/>
    <w:rsid w:val="00624216"/>
    <w:rsid w:val="0062648A"/>
    <w:rsid w:val="00627C8B"/>
    <w:rsid w:val="00630814"/>
    <w:rsid w:val="00631C85"/>
    <w:rsid w:val="00633165"/>
    <w:rsid w:val="00635952"/>
    <w:rsid w:val="00636E54"/>
    <w:rsid w:val="0063746E"/>
    <w:rsid w:val="00641656"/>
    <w:rsid w:val="00643626"/>
    <w:rsid w:val="00643FF2"/>
    <w:rsid w:val="00647F8F"/>
    <w:rsid w:val="00650C83"/>
    <w:rsid w:val="00652331"/>
    <w:rsid w:val="0066019A"/>
    <w:rsid w:val="006612A3"/>
    <w:rsid w:val="006664EA"/>
    <w:rsid w:val="00666D2D"/>
    <w:rsid w:val="00673A0E"/>
    <w:rsid w:val="00675924"/>
    <w:rsid w:val="00680608"/>
    <w:rsid w:val="0068243F"/>
    <w:rsid w:val="006863A6"/>
    <w:rsid w:val="006923D3"/>
    <w:rsid w:val="006929AC"/>
    <w:rsid w:val="00695AF2"/>
    <w:rsid w:val="006A5209"/>
    <w:rsid w:val="006A52A3"/>
    <w:rsid w:val="006B0553"/>
    <w:rsid w:val="006B26E6"/>
    <w:rsid w:val="006B2AF6"/>
    <w:rsid w:val="006B518E"/>
    <w:rsid w:val="006C1BE0"/>
    <w:rsid w:val="006C4FB1"/>
    <w:rsid w:val="006C612A"/>
    <w:rsid w:val="006C6B6B"/>
    <w:rsid w:val="006C70B5"/>
    <w:rsid w:val="006D0A81"/>
    <w:rsid w:val="006D25F7"/>
    <w:rsid w:val="006D6264"/>
    <w:rsid w:val="006D75E3"/>
    <w:rsid w:val="006E14B7"/>
    <w:rsid w:val="006E3D54"/>
    <w:rsid w:val="006E7BA5"/>
    <w:rsid w:val="006F14EC"/>
    <w:rsid w:val="006F2B7F"/>
    <w:rsid w:val="006F2CA1"/>
    <w:rsid w:val="006F3682"/>
    <w:rsid w:val="006F5E75"/>
    <w:rsid w:val="006F7CAD"/>
    <w:rsid w:val="00706459"/>
    <w:rsid w:val="00711D2B"/>
    <w:rsid w:val="00714D1E"/>
    <w:rsid w:val="00715608"/>
    <w:rsid w:val="00717603"/>
    <w:rsid w:val="0071789F"/>
    <w:rsid w:val="00721275"/>
    <w:rsid w:val="0072215D"/>
    <w:rsid w:val="00727E3B"/>
    <w:rsid w:val="0073346B"/>
    <w:rsid w:val="00735B83"/>
    <w:rsid w:val="00735F6F"/>
    <w:rsid w:val="0073703F"/>
    <w:rsid w:val="00743159"/>
    <w:rsid w:val="00744FF4"/>
    <w:rsid w:val="00747AF5"/>
    <w:rsid w:val="007506B6"/>
    <w:rsid w:val="00750C41"/>
    <w:rsid w:val="0075783C"/>
    <w:rsid w:val="0076004C"/>
    <w:rsid w:val="00762DA9"/>
    <w:rsid w:val="00763591"/>
    <w:rsid w:val="00763672"/>
    <w:rsid w:val="007640AC"/>
    <w:rsid w:val="00764AA2"/>
    <w:rsid w:val="00766998"/>
    <w:rsid w:val="00767983"/>
    <w:rsid w:val="00770AA0"/>
    <w:rsid w:val="00774877"/>
    <w:rsid w:val="00776665"/>
    <w:rsid w:val="00783B96"/>
    <w:rsid w:val="00784E67"/>
    <w:rsid w:val="007857BA"/>
    <w:rsid w:val="007859CC"/>
    <w:rsid w:val="0079503A"/>
    <w:rsid w:val="0079593C"/>
    <w:rsid w:val="00795E85"/>
    <w:rsid w:val="007963DC"/>
    <w:rsid w:val="00797BCF"/>
    <w:rsid w:val="007A0FB6"/>
    <w:rsid w:val="007A3EEF"/>
    <w:rsid w:val="007A4300"/>
    <w:rsid w:val="007A5319"/>
    <w:rsid w:val="007A6A8E"/>
    <w:rsid w:val="007B101C"/>
    <w:rsid w:val="007B1C7C"/>
    <w:rsid w:val="007B7F71"/>
    <w:rsid w:val="007C34DA"/>
    <w:rsid w:val="007D1ABA"/>
    <w:rsid w:val="007D4888"/>
    <w:rsid w:val="007D591C"/>
    <w:rsid w:val="007D6BE1"/>
    <w:rsid w:val="007E134A"/>
    <w:rsid w:val="007E3124"/>
    <w:rsid w:val="007E6BFF"/>
    <w:rsid w:val="007F06F0"/>
    <w:rsid w:val="007F152E"/>
    <w:rsid w:val="007F18CC"/>
    <w:rsid w:val="008002D8"/>
    <w:rsid w:val="0080032C"/>
    <w:rsid w:val="00801692"/>
    <w:rsid w:val="0080565E"/>
    <w:rsid w:val="008077F3"/>
    <w:rsid w:val="00811A5F"/>
    <w:rsid w:val="008128B4"/>
    <w:rsid w:val="00812ECD"/>
    <w:rsid w:val="008136DB"/>
    <w:rsid w:val="00815BAA"/>
    <w:rsid w:val="00815C1D"/>
    <w:rsid w:val="00817152"/>
    <w:rsid w:val="00817E0D"/>
    <w:rsid w:val="0082371E"/>
    <w:rsid w:val="00823D96"/>
    <w:rsid w:val="00825204"/>
    <w:rsid w:val="00826584"/>
    <w:rsid w:val="00840FA6"/>
    <w:rsid w:val="008439E5"/>
    <w:rsid w:val="00846563"/>
    <w:rsid w:val="008519B8"/>
    <w:rsid w:val="00851E13"/>
    <w:rsid w:val="0085532B"/>
    <w:rsid w:val="00857F83"/>
    <w:rsid w:val="00863250"/>
    <w:rsid w:val="00870490"/>
    <w:rsid w:val="008708A9"/>
    <w:rsid w:val="008715F0"/>
    <w:rsid w:val="00871F62"/>
    <w:rsid w:val="008728A5"/>
    <w:rsid w:val="00876547"/>
    <w:rsid w:val="0088012E"/>
    <w:rsid w:val="008801DD"/>
    <w:rsid w:val="00884BCF"/>
    <w:rsid w:val="00894C92"/>
    <w:rsid w:val="008968CC"/>
    <w:rsid w:val="008A5FB4"/>
    <w:rsid w:val="008B1239"/>
    <w:rsid w:val="008C1A80"/>
    <w:rsid w:val="008C5734"/>
    <w:rsid w:val="008D03AC"/>
    <w:rsid w:val="008D0B9E"/>
    <w:rsid w:val="008D3555"/>
    <w:rsid w:val="008E4E70"/>
    <w:rsid w:val="008E5AD6"/>
    <w:rsid w:val="008E6205"/>
    <w:rsid w:val="008F220D"/>
    <w:rsid w:val="008F514A"/>
    <w:rsid w:val="00900B9B"/>
    <w:rsid w:val="0090259A"/>
    <w:rsid w:val="00905397"/>
    <w:rsid w:val="00910677"/>
    <w:rsid w:val="009112E5"/>
    <w:rsid w:val="009150D2"/>
    <w:rsid w:val="00915C3A"/>
    <w:rsid w:val="00922AC9"/>
    <w:rsid w:val="00925F7D"/>
    <w:rsid w:val="00926805"/>
    <w:rsid w:val="009419AA"/>
    <w:rsid w:val="00943DC6"/>
    <w:rsid w:val="00943FBE"/>
    <w:rsid w:val="009502C4"/>
    <w:rsid w:val="0095741E"/>
    <w:rsid w:val="00957E2C"/>
    <w:rsid w:val="009606C1"/>
    <w:rsid w:val="009633E8"/>
    <w:rsid w:val="00972CAA"/>
    <w:rsid w:val="0097369E"/>
    <w:rsid w:val="00973784"/>
    <w:rsid w:val="00974374"/>
    <w:rsid w:val="00974656"/>
    <w:rsid w:val="00983653"/>
    <w:rsid w:val="009839FD"/>
    <w:rsid w:val="00983B0D"/>
    <w:rsid w:val="00987496"/>
    <w:rsid w:val="00991627"/>
    <w:rsid w:val="009929EB"/>
    <w:rsid w:val="00992D63"/>
    <w:rsid w:val="00993B5A"/>
    <w:rsid w:val="009974E9"/>
    <w:rsid w:val="009A0EE1"/>
    <w:rsid w:val="009A1A68"/>
    <w:rsid w:val="009B28EF"/>
    <w:rsid w:val="009B5CF2"/>
    <w:rsid w:val="009C6956"/>
    <w:rsid w:val="009C69C2"/>
    <w:rsid w:val="009D7F1A"/>
    <w:rsid w:val="009D7F7E"/>
    <w:rsid w:val="009E1F61"/>
    <w:rsid w:val="009E1FBC"/>
    <w:rsid w:val="009E2138"/>
    <w:rsid w:val="009E5086"/>
    <w:rsid w:val="009E6B96"/>
    <w:rsid w:val="009E6EA9"/>
    <w:rsid w:val="009F16BC"/>
    <w:rsid w:val="009F19A1"/>
    <w:rsid w:val="00A01244"/>
    <w:rsid w:val="00A132D2"/>
    <w:rsid w:val="00A138B0"/>
    <w:rsid w:val="00A16117"/>
    <w:rsid w:val="00A17056"/>
    <w:rsid w:val="00A2111E"/>
    <w:rsid w:val="00A21766"/>
    <w:rsid w:val="00A21CCC"/>
    <w:rsid w:val="00A21D30"/>
    <w:rsid w:val="00A23047"/>
    <w:rsid w:val="00A23CFF"/>
    <w:rsid w:val="00A2537B"/>
    <w:rsid w:val="00A32B59"/>
    <w:rsid w:val="00A32E47"/>
    <w:rsid w:val="00A36C4C"/>
    <w:rsid w:val="00A37E4D"/>
    <w:rsid w:val="00A42DA6"/>
    <w:rsid w:val="00A44069"/>
    <w:rsid w:val="00A44EA3"/>
    <w:rsid w:val="00A532E5"/>
    <w:rsid w:val="00A57C89"/>
    <w:rsid w:val="00A57E9B"/>
    <w:rsid w:val="00A62FC7"/>
    <w:rsid w:val="00A631D6"/>
    <w:rsid w:val="00A65C45"/>
    <w:rsid w:val="00A70995"/>
    <w:rsid w:val="00A70BBE"/>
    <w:rsid w:val="00A73B62"/>
    <w:rsid w:val="00A75DAB"/>
    <w:rsid w:val="00A77E2B"/>
    <w:rsid w:val="00A817FE"/>
    <w:rsid w:val="00A9569E"/>
    <w:rsid w:val="00A97C51"/>
    <w:rsid w:val="00AA06B7"/>
    <w:rsid w:val="00AA08E2"/>
    <w:rsid w:val="00AA4CD7"/>
    <w:rsid w:val="00AA5931"/>
    <w:rsid w:val="00AB10B5"/>
    <w:rsid w:val="00AB13A6"/>
    <w:rsid w:val="00AB18B5"/>
    <w:rsid w:val="00AB3DB3"/>
    <w:rsid w:val="00AB5FB8"/>
    <w:rsid w:val="00AC2E42"/>
    <w:rsid w:val="00AC6C71"/>
    <w:rsid w:val="00AC7421"/>
    <w:rsid w:val="00AD2B90"/>
    <w:rsid w:val="00AD5414"/>
    <w:rsid w:val="00AD5A17"/>
    <w:rsid w:val="00AF4CA1"/>
    <w:rsid w:val="00B013C2"/>
    <w:rsid w:val="00B0147D"/>
    <w:rsid w:val="00B01A83"/>
    <w:rsid w:val="00B05B55"/>
    <w:rsid w:val="00B072B2"/>
    <w:rsid w:val="00B07977"/>
    <w:rsid w:val="00B13BD7"/>
    <w:rsid w:val="00B15F1C"/>
    <w:rsid w:val="00B20291"/>
    <w:rsid w:val="00B21845"/>
    <w:rsid w:val="00B24DC8"/>
    <w:rsid w:val="00B27717"/>
    <w:rsid w:val="00B277C3"/>
    <w:rsid w:val="00B27E29"/>
    <w:rsid w:val="00B30975"/>
    <w:rsid w:val="00B37B5A"/>
    <w:rsid w:val="00B41B16"/>
    <w:rsid w:val="00B57B04"/>
    <w:rsid w:val="00B621EE"/>
    <w:rsid w:val="00B6290C"/>
    <w:rsid w:val="00B6690E"/>
    <w:rsid w:val="00B67BF8"/>
    <w:rsid w:val="00B77F30"/>
    <w:rsid w:val="00B8006E"/>
    <w:rsid w:val="00B8143A"/>
    <w:rsid w:val="00B91DB0"/>
    <w:rsid w:val="00B925F4"/>
    <w:rsid w:val="00B940DE"/>
    <w:rsid w:val="00BA3B0E"/>
    <w:rsid w:val="00BA4B0F"/>
    <w:rsid w:val="00BB03FE"/>
    <w:rsid w:val="00BB043D"/>
    <w:rsid w:val="00BB1500"/>
    <w:rsid w:val="00BB2038"/>
    <w:rsid w:val="00BB35F0"/>
    <w:rsid w:val="00BC41E9"/>
    <w:rsid w:val="00BD2B46"/>
    <w:rsid w:val="00BD65F5"/>
    <w:rsid w:val="00BE3CA0"/>
    <w:rsid w:val="00BE4327"/>
    <w:rsid w:val="00BF2541"/>
    <w:rsid w:val="00C019CC"/>
    <w:rsid w:val="00C030BD"/>
    <w:rsid w:val="00C033DE"/>
    <w:rsid w:val="00C051C8"/>
    <w:rsid w:val="00C12EAD"/>
    <w:rsid w:val="00C13481"/>
    <w:rsid w:val="00C13C92"/>
    <w:rsid w:val="00C162BB"/>
    <w:rsid w:val="00C22BFD"/>
    <w:rsid w:val="00C24567"/>
    <w:rsid w:val="00C24FD9"/>
    <w:rsid w:val="00C2510D"/>
    <w:rsid w:val="00C2737E"/>
    <w:rsid w:val="00C30097"/>
    <w:rsid w:val="00C324A4"/>
    <w:rsid w:val="00C34D08"/>
    <w:rsid w:val="00C35FE3"/>
    <w:rsid w:val="00C40CED"/>
    <w:rsid w:val="00C41158"/>
    <w:rsid w:val="00C421FE"/>
    <w:rsid w:val="00C42C15"/>
    <w:rsid w:val="00C43AF8"/>
    <w:rsid w:val="00C43BBE"/>
    <w:rsid w:val="00C44981"/>
    <w:rsid w:val="00C548DC"/>
    <w:rsid w:val="00C550BF"/>
    <w:rsid w:val="00C55134"/>
    <w:rsid w:val="00C557BB"/>
    <w:rsid w:val="00C56723"/>
    <w:rsid w:val="00C5778A"/>
    <w:rsid w:val="00C60C08"/>
    <w:rsid w:val="00C61E89"/>
    <w:rsid w:val="00C62AC0"/>
    <w:rsid w:val="00C67788"/>
    <w:rsid w:val="00C72309"/>
    <w:rsid w:val="00C7453E"/>
    <w:rsid w:val="00C84659"/>
    <w:rsid w:val="00C85980"/>
    <w:rsid w:val="00C8682C"/>
    <w:rsid w:val="00C86C29"/>
    <w:rsid w:val="00C878EC"/>
    <w:rsid w:val="00C90877"/>
    <w:rsid w:val="00C90EC2"/>
    <w:rsid w:val="00C91702"/>
    <w:rsid w:val="00C9260E"/>
    <w:rsid w:val="00C92922"/>
    <w:rsid w:val="00C943FA"/>
    <w:rsid w:val="00C96399"/>
    <w:rsid w:val="00C97F6F"/>
    <w:rsid w:val="00CA2139"/>
    <w:rsid w:val="00CA23E2"/>
    <w:rsid w:val="00CA309C"/>
    <w:rsid w:val="00CA574B"/>
    <w:rsid w:val="00CB070B"/>
    <w:rsid w:val="00CB13BF"/>
    <w:rsid w:val="00CB1F31"/>
    <w:rsid w:val="00CB3561"/>
    <w:rsid w:val="00CB57E0"/>
    <w:rsid w:val="00CC1CAB"/>
    <w:rsid w:val="00CC35BC"/>
    <w:rsid w:val="00CC665E"/>
    <w:rsid w:val="00CD187B"/>
    <w:rsid w:val="00CD27CC"/>
    <w:rsid w:val="00CD630B"/>
    <w:rsid w:val="00CD766B"/>
    <w:rsid w:val="00CE0D40"/>
    <w:rsid w:val="00CE1981"/>
    <w:rsid w:val="00CE2DEF"/>
    <w:rsid w:val="00CE76C6"/>
    <w:rsid w:val="00CF3E1D"/>
    <w:rsid w:val="00CF4473"/>
    <w:rsid w:val="00D015D9"/>
    <w:rsid w:val="00D01F55"/>
    <w:rsid w:val="00D04482"/>
    <w:rsid w:val="00D04BA6"/>
    <w:rsid w:val="00D10561"/>
    <w:rsid w:val="00D16F42"/>
    <w:rsid w:val="00D23B01"/>
    <w:rsid w:val="00D326C7"/>
    <w:rsid w:val="00D34B79"/>
    <w:rsid w:val="00D3623B"/>
    <w:rsid w:val="00D37230"/>
    <w:rsid w:val="00D41C5C"/>
    <w:rsid w:val="00D47F89"/>
    <w:rsid w:val="00D5216B"/>
    <w:rsid w:val="00D53D75"/>
    <w:rsid w:val="00D541C2"/>
    <w:rsid w:val="00D56FB5"/>
    <w:rsid w:val="00D56FF2"/>
    <w:rsid w:val="00D57C26"/>
    <w:rsid w:val="00D6673D"/>
    <w:rsid w:val="00D723FA"/>
    <w:rsid w:val="00D7251D"/>
    <w:rsid w:val="00D762A0"/>
    <w:rsid w:val="00D763EA"/>
    <w:rsid w:val="00D773CC"/>
    <w:rsid w:val="00D906FE"/>
    <w:rsid w:val="00D90F9F"/>
    <w:rsid w:val="00D91CFE"/>
    <w:rsid w:val="00D93D19"/>
    <w:rsid w:val="00D96671"/>
    <w:rsid w:val="00DA0B5B"/>
    <w:rsid w:val="00DA20E5"/>
    <w:rsid w:val="00DA2CC6"/>
    <w:rsid w:val="00DA4CB8"/>
    <w:rsid w:val="00DA5484"/>
    <w:rsid w:val="00DA5858"/>
    <w:rsid w:val="00DA68EE"/>
    <w:rsid w:val="00DB4689"/>
    <w:rsid w:val="00DC0218"/>
    <w:rsid w:val="00DC4EB4"/>
    <w:rsid w:val="00DC610E"/>
    <w:rsid w:val="00DD4035"/>
    <w:rsid w:val="00DD4A20"/>
    <w:rsid w:val="00DD7D3C"/>
    <w:rsid w:val="00DE40C6"/>
    <w:rsid w:val="00DE4ED3"/>
    <w:rsid w:val="00DF13B7"/>
    <w:rsid w:val="00DF1730"/>
    <w:rsid w:val="00DF3458"/>
    <w:rsid w:val="00DF5EB3"/>
    <w:rsid w:val="00E003CE"/>
    <w:rsid w:val="00E01DF8"/>
    <w:rsid w:val="00E04867"/>
    <w:rsid w:val="00E04F55"/>
    <w:rsid w:val="00E05E6A"/>
    <w:rsid w:val="00E103BF"/>
    <w:rsid w:val="00E10E2F"/>
    <w:rsid w:val="00E12D2D"/>
    <w:rsid w:val="00E13448"/>
    <w:rsid w:val="00E13C73"/>
    <w:rsid w:val="00E17BF1"/>
    <w:rsid w:val="00E20CF7"/>
    <w:rsid w:val="00E218EA"/>
    <w:rsid w:val="00E228EC"/>
    <w:rsid w:val="00E23EB8"/>
    <w:rsid w:val="00E249CB"/>
    <w:rsid w:val="00E25BBD"/>
    <w:rsid w:val="00E33ABE"/>
    <w:rsid w:val="00E3418E"/>
    <w:rsid w:val="00E34622"/>
    <w:rsid w:val="00E36A81"/>
    <w:rsid w:val="00E372C4"/>
    <w:rsid w:val="00E417AD"/>
    <w:rsid w:val="00E55568"/>
    <w:rsid w:val="00E60015"/>
    <w:rsid w:val="00E60792"/>
    <w:rsid w:val="00E60D95"/>
    <w:rsid w:val="00E62F68"/>
    <w:rsid w:val="00E6520C"/>
    <w:rsid w:val="00E67ABF"/>
    <w:rsid w:val="00E704A8"/>
    <w:rsid w:val="00E70DBF"/>
    <w:rsid w:val="00E72712"/>
    <w:rsid w:val="00E727C3"/>
    <w:rsid w:val="00E72FAF"/>
    <w:rsid w:val="00E74D65"/>
    <w:rsid w:val="00E75D80"/>
    <w:rsid w:val="00E80F76"/>
    <w:rsid w:val="00E820B7"/>
    <w:rsid w:val="00E831B8"/>
    <w:rsid w:val="00E8409A"/>
    <w:rsid w:val="00E86596"/>
    <w:rsid w:val="00E90453"/>
    <w:rsid w:val="00E91CDF"/>
    <w:rsid w:val="00E921E9"/>
    <w:rsid w:val="00E96FDD"/>
    <w:rsid w:val="00E971A1"/>
    <w:rsid w:val="00EA26C7"/>
    <w:rsid w:val="00EA696A"/>
    <w:rsid w:val="00EB0BA1"/>
    <w:rsid w:val="00EB2EF1"/>
    <w:rsid w:val="00EB493A"/>
    <w:rsid w:val="00EC3652"/>
    <w:rsid w:val="00EC3B9B"/>
    <w:rsid w:val="00EC6C71"/>
    <w:rsid w:val="00ED0439"/>
    <w:rsid w:val="00ED3076"/>
    <w:rsid w:val="00ED466F"/>
    <w:rsid w:val="00ED4AF4"/>
    <w:rsid w:val="00ED62EB"/>
    <w:rsid w:val="00EE4946"/>
    <w:rsid w:val="00EE6102"/>
    <w:rsid w:val="00EE7054"/>
    <w:rsid w:val="00EE761D"/>
    <w:rsid w:val="00EF2E0B"/>
    <w:rsid w:val="00EF43DD"/>
    <w:rsid w:val="00EF484A"/>
    <w:rsid w:val="00EF53B9"/>
    <w:rsid w:val="00EF60EC"/>
    <w:rsid w:val="00F0043B"/>
    <w:rsid w:val="00F02B37"/>
    <w:rsid w:val="00F05880"/>
    <w:rsid w:val="00F10A7B"/>
    <w:rsid w:val="00F1267D"/>
    <w:rsid w:val="00F148CE"/>
    <w:rsid w:val="00F1496A"/>
    <w:rsid w:val="00F208DD"/>
    <w:rsid w:val="00F22836"/>
    <w:rsid w:val="00F23D9E"/>
    <w:rsid w:val="00F25CC2"/>
    <w:rsid w:val="00F31D1D"/>
    <w:rsid w:val="00F34957"/>
    <w:rsid w:val="00F37A03"/>
    <w:rsid w:val="00F421A5"/>
    <w:rsid w:val="00F45FCC"/>
    <w:rsid w:val="00F47C1E"/>
    <w:rsid w:val="00F503D4"/>
    <w:rsid w:val="00F52891"/>
    <w:rsid w:val="00F60051"/>
    <w:rsid w:val="00F602EB"/>
    <w:rsid w:val="00F61BF1"/>
    <w:rsid w:val="00F64319"/>
    <w:rsid w:val="00F64EF0"/>
    <w:rsid w:val="00F664E2"/>
    <w:rsid w:val="00F671A4"/>
    <w:rsid w:val="00F712EE"/>
    <w:rsid w:val="00F72A8A"/>
    <w:rsid w:val="00F73856"/>
    <w:rsid w:val="00F83A19"/>
    <w:rsid w:val="00F84BA8"/>
    <w:rsid w:val="00F90E6F"/>
    <w:rsid w:val="00F91C8B"/>
    <w:rsid w:val="00F928BC"/>
    <w:rsid w:val="00FA2D4D"/>
    <w:rsid w:val="00FA2DD1"/>
    <w:rsid w:val="00FA3BAF"/>
    <w:rsid w:val="00FA4E5F"/>
    <w:rsid w:val="00FA7669"/>
    <w:rsid w:val="00FB1B86"/>
    <w:rsid w:val="00FB43C3"/>
    <w:rsid w:val="00FB673B"/>
    <w:rsid w:val="00FB7557"/>
    <w:rsid w:val="00FB7B49"/>
    <w:rsid w:val="00FC2AF8"/>
    <w:rsid w:val="00FC7BDB"/>
    <w:rsid w:val="00FD05EC"/>
    <w:rsid w:val="00FD3BFB"/>
    <w:rsid w:val="00FD6E8C"/>
    <w:rsid w:val="00FE1FF4"/>
    <w:rsid w:val="00FE2498"/>
    <w:rsid w:val="00FE2FB9"/>
    <w:rsid w:val="00FE5697"/>
    <w:rsid w:val="00FF1A95"/>
    <w:rsid w:val="00FF5BD3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2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1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5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1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3A1A7-CA71-42ED-B213-B2BD6ACD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Ethan Frome</vt:lpstr>
      <vt:lpstr>Ethan Frome</vt:lpstr>
      <vt:lpstr>CLÁUSULA DÉCIMA PRIMEIRA - DO RECEBIMENTO DO OBJETO</vt:lpstr>
      <vt:lpstr>CLÁUSULA DÉCIMA QUARTA - DA RESCISÃO</vt:lpstr>
      <vt:lpstr>CLÁUSULA DÉCIMA SÉTIMA - DAS DISPOSIÇÕES GERAIS</vt:lpstr>
    </vt:vector>
  </TitlesOfParts>
  <Company>celic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DEMONS STRIDE AT THE GATE OF BLASHYRKH</dc:subject>
  <dc:creator>EW/LN/CB</dc:creator>
  <cp:keywords>Ethan</cp:keywords>
  <cp:lastModifiedBy>usuario</cp:lastModifiedBy>
  <cp:revision>5</cp:revision>
  <cp:lastPrinted>2015-03-24T16:18:00Z</cp:lastPrinted>
  <dcterms:created xsi:type="dcterms:W3CDTF">2015-07-22T20:07:00Z</dcterms:created>
  <dcterms:modified xsi:type="dcterms:W3CDTF">2016-12-14T12:42:00Z</dcterms:modified>
</cp:coreProperties>
</file>